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2DEB11B9" w:rsidR="00132E50" w:rsidRPr="00532E55" w:rsidRDefault="00132E50" w:rsidP="00532E55">
      <w:pPr>
        <w:pStyle w:val="Ttulo1"/>
        <w:numPr>
          <w:ilvl w:val="0"/>
          <w:numId w:val="0"/>
        </w:numPr>
        <w:tabs>
          <w:tab w:val="left" w:pos="1134"/>
        </w:tabs>
        <w:jc w:val="center"/>
        <w:rPr>
          <w:rFonts w:ascii="Calibri" w:hAnsi="Calibri" w:cs="Calibri"/>
          <w:bCs/>
          <w:szCs w:val="24"/>
        </w:rPr>
      </w:pPr>
      <w:r w:rsidRPr="00532E55">
        <w:rPr>
          <w:rFonts w:ascii="Calibri" w:hAnsi="Calibri" w:cs="Calibri"/>
          <w:bCs/>
          <w:szCs w:val="24"/>
        </w:rPr>
        <w:t>PREGÃO ELETRÔNICO nº</w:t>
      </w:r>
      <w:r w:rsidR="00084926" w:rsidRPr="00532E55">
        <w:rPr>
          <w:rFonts w:ascii="Calibri" w:hAnsi="Calibri" w:cs="Calibri"/>
          <w:bCs/>
          <w:szCs w:val="24"/>
        </w:rPr>
        <w:t xml:space="preserve"> </w:t>
      </w:r>
      <w:r w:rsidR="00532E55" w:rsidRPr="00532E55">
        <w:rPr>
          <w:rFonts w:ascii="Calibri" w:hAnsi="Calibri" w:cs="Calibri"/>
          <w:bCs/>
          <w:szCs w:val="24"/>
        </w:rPr>
        <w:t>1457</w:t>
      </w:r>
      <w:r w:rsidR="00F2392A" w:rsidRPr="00532E55">
        <w:rPr>
          <w:rFonts w:ascii="Calibri" w:hAnsi="Calibri" w:cs="Calibri"/>
          <w:bCs/>
          <w:szCs w:val="24"/>
        </w:rPr>
        <w:t>/20</w:t>
      </w:r>
      <w:r w:rsidR="00095A81" w:rsidRPr="00532E55">
        <w:rPr>
          <w:rFonts w:ascii="Calibri" w:hAnsi="Calibri" w:cs="Calibri"/>
          <w:bCs/>
          <w:szCs w:val="24"/>
        </w:rPr>
        <w:t>2</w:t>
      </w:r>
      <w:r w:rsidR="00532E55" w:rsidRPr="00532E55">
        <w:rPr>
          <w:rFonts w:ascii="Calibri" w:hAnsi="Calibri" w:cs="Calibri"/>
          <w:bCs/>
          <w:szCs w:val="24"/>
        </w:rPr>
        <w:t>1</w:t>
      </w:r>
    </w:p>
    <w:p w14:paraId="0B451B46" w14:textId="77777777" w:rsidR="007F31A6" w:rsidRDefault="007F31A6" w:rsidP="007F31A6">
      <w:pPr>
        <w:pStyle w:val="Ttulo1"/>
        <w:numPr>
          <w:ilvl w:val="0"/>
          <w:numId w:val="0"/>
        </w:numPr>
        <w:tabs>
          <w:tab w:val="left" w:pos="1134"/>
        </w:tabs>
        <w:jc w:val="center"/>
        <w:rPr>
          <w:rFonts w:ascii="Calibri" w:hAnsi="Calibri" w:cs="Calibri"/>
          <w:bCs/>
          <w:szCs w:val="24"/>
        </w:rPr>
      </w:pPr>
    </w:p>
    <w:p w14:paraId="29B3E978" w14:textId="7A68384F" w:rsidR="00132E50" w:rsidRPr="005711D8" w:rsidRDefault="00132E50" w:rsidP="007F31A6">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p w14:paraId="604CD2DE" w14:textId="5A3AF463" w:rsidR="00F04A4C" w:rsidRDefault="000753E9" w:rsidP="00F04A4C">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22BE6E68" w14:textId="77777777" w:rsidR="000753E9" w:rsidRPr="00AE67EB" w:rsidRDefault="000753E9"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9AEE599" w:rsidR="00D83709" w:rsidRDefault="00157F5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5A5A1A43" w14:textId="77777777" w:rsidR="00AE67EB" w:rsidRDefault="00AE67EB" w:rsidP="0034514C">
      <w:pPr>
        <w:ind w:right="27"/>
        <w:jc w:val="center"/>
        <w:rPr>
          <w:rFonts w:ascii="Calibri" w:hAnsi="Calibri" w:cs="Calibri"/>
          <w:i/>
          <w:iCs/>
          <w:sz w:val="22"/>
        </w:rPr>
        <w:sectPr w:rsidR="00AE67EB" w:rsidSect="00095A81">
          <w:headerReference w:type="even" r:id="rId8"/>
          <w:headerReference w:type="default" r:id="rId9"/>
          <w:footerReference w:type="even" r:id="rId10"/>
          <w:footerReference w:type="default" r:id="rId11"/>
          <w:headerReference w:type="first" r:id="rId12"/>
          <w:footerReference w:type="first" r:id="rId13"/>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3F0EA678" w:rsidR="00F04A4C" w:rsidRDefault="00F04A4C" w:rsidP="00A94E47">
      <w:pPr>
        <w:jc w:val="center"/>
        <w:rPr>
          <w:rFonts w:ascii="Calibri" w:hAnsi="Calibri" w:cs="Calibri"/>
          <w:sz w:val="22"/>
        </w:rPr>
      </w:pPr>
    </w:p>
    <w:p w14:paraId="52061558" w14:textId="77777777" w:rsidR="007F31A6" w:rsidRPr="005711D8" w:rsidRDefault="007F31A6"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F94A252" w14:textId="77777777" w:rsidR="00157F58" w:rsidRDefault="00157F58" w:rsidP="0034514C">
      <w:pPr>
        <w:ind w:right="27"/>
        <w:jc w:val="center"/>
        <w:rPr>
          <w:rFonts w:ascii="Calibri" w:hAnsi="Calibri" w:cs="Calibri"/>
          <w:b/>
          <w:bCs/>
          <w:sz w:val="22"/>
          <w:szCs w:val="22"/>
        </w:rPr>
      </w:pPr>
      <w:r w:rsidRPr="00157F58">
        <w:rPr>
          <w:rFonts w:ascii="Calibri" w:hAnsi="Calibri" w:cs="Calibri"/>
          <w:b/>
          <w:bCs/>
          <w:sz w:val="22"/>
          <w:szCs w:val="22"/>
        </w:rPr>
        <w:t xml:space="preserve">CRISTIANI LOURI </w:t>
      </w:r>
    </w:p>
    <w:p w14:paraId="33189411" w14:textId="150518C9" w:rsidR="0034514C" w:rsidRPr="00AE67EB" w:rsidRDefault="00157F58" w:rsidP="0034514C">
      <w:pPr>
        <w:ind w:right="27"/>
        <w:jc w:val="center"/>
        <w:rPr>
          <w:rFonts w:ascii="Calibri" w:hAnsi="Calibri" w:cs="Calibri"/>
          <w:b/>
          <w:bCs/>
          <w:sz w:val="22"/>
          <w:szCs w:val="22"/>
        </w:rPr>
      </w:pPr>
      <w:r w:rsidRPr="00157F58">
        <w:rPr>
          <w:rFonts w:ascii="Calibri" w:hAnsi="Calibri" w:cs="Calibri"/>
          <w:b/>
          <w:bCs/>
          <w:sz w:val="22"/>
          <w:szCs w:val="22"/>
        </w:rPr>
        <w:t>RODRIGUES - ME</w:t>
      </w: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D08F514" w:rsidR="0034514C" w:rsidRPr="00AE67EB" w:rsidRDefault="00157F58" w:rsidP="0034514C">
      <w:pPr>
        <w:ind w:right="27"/>
        <w:jc w:val="center"/>
        <w:rPr>
          <w:rFonts w:ascii="Calibri" w:hAnsi="Calibri" w:cs="Calibri"/>
          <w:b/>
          <w:bCs/>
          <w:sz w:val="22"/>
          <w:szCs w:val="22"/>
        </w:rPr>
      </w:pPr>
      <w:r w:rsidRPr="00157F58">
        <w:rPr>
          <w:rFonts w:ascii="Calibri" w:hAnsi="Calibri" w:cs="Calibri"/>
          <w:b/>
          <w:bCs/>
          <w:sz w:val="22"/>
          <w:szCs w:val="22"/>
        </w:rPr>
        <w:t>ELFORT IMPORTAÇÃO E DISTRIBUIÇÃO DE PRODUTOS EIRELI</w:t>
      </w:r>
      <w:r w:rsidR="0034514C" w:rsidRPr="00AE67EB">
        <w:rPr>
          <w:rFonts w:ascii="Calibri" w:hAnsi="Calibri" w:cs="Calibri"/>
          <w:b/>
          <w:bCs/>
          <w:sz w:val="22"/>
          <w:szCs w:val="22"/>
        </w:rPr>
        <w:t xml:space="preserve"> </w:t>
      </w:r>
    </w:p>
    <w:p w14:paraId="68599A18" w14:textId="77777777" w:rsidR="00AE67EB" w:rsidRDefault="00AE67EB" w:rsidP="00642651">
      <w:pPr>
        <w:rPr>
          <w:rFonts w:ascii="Calibri" w:hAnsi="Calibri" w:cs="Calibri"/>
          <w:sz w:val="22"/>
        </w:rPr>
      </w:pPr>
    </w:p>
    <w:p w14:paraId="5D69A43B" w14:textId="77777777" w:rsidR="00157F58" w:rsidRDefault="00157F58" w:rsidP="00642651">
      <w:pPr>
        <w:rPr>
          <w:rFonts w:ascii="Calibri" w:hAnsi="Calibri" w:cs="Calibri"/>
          <w:sz w:val="22"/>
        </w:rPr>
      </w:pPr>
    </w:p>
    <w:p w14:paraId="38CE4D24" w14:textId="77777777" w:rsidR="00157F58" w:rsidRPr="0034514C" w:rsidRDefault="00157F58" w:rsidP="00157F58">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D723285" w14:textId="2168348C" w:rsidR="00157F58" w:rsidRPr="00AE67EB" w:rsidRDefault="00157F58" w:rsidP="00157F58">
      <w:pPr>
        <w:ind w:right="27"/>
        <w:jc w:val="center"/>
        <w:rPr>
          <w:rFonts w:ascii="Calibri" w:hAnsi="Calibri" w:cs="Calibri"/>
          <w:b/>
          <w:bCs/>
          <w:sz w:val="22"/>
          <w:szCs w:val="22"/>
        </w:rPr>
      </w:pPr>
      <w:r w:rsidRPr="00157F58">
        <w:rPr>
          <w:rFonts w:ascii="Calibri" w:hAnsi="Calibri" w:cs="Calibri"/>
          <w:b/>
          <w:bCs/>
          <w:sz w:val="22"/>
          <w:szCs w:val="22"/>
        </w:rPr>
        <w:t>IDEIA BRASIL COMÉRCIO E SERVIÇOS EIRELI ME</w:t>
      </w:r>
      <w:r w:rsidRPr="00AE67EB">
        <w:rPr>
          <w:rFonts w:ascii="Calibri" w:hAnsi="Calibri" w:cs="Calibri"/>
          <w:b/>
          <w:bCs/>
          <w:sz w:val="22"/>
          <w:szCs w:val="22"/>
        </w:rPr>
        <w:t xml:space="preserve"> </w:t>
      </w:r>
    </w:p>
    <w:p w14:paraId="1F163F49" w14:textId="77777777" w:rsidR="00157F58" w:rsidRDefault="00157F58" w:rsidP="00642651">
      <w:pPr>
        <w:rPr>
          <w:rFonts w:ascii="Calibri" w:hAnsi="Calibri" w:cs="Calibri"/>
          <w:sz w:val="22"/>
        </w:rPr>
      </w:pPr>
    </w:p>
    <w:p w14:paraId="4ADBE2F9" w14:textId="77777777" w:rsidR="00157F58" w:rsidRDefault="00157F58" w:rsidP="00642651">
      <w:pPr>
        <w:rPr>
          <w:rFonts w:ascii="Calibri" w:hAnsi="Calibri" w:cs="Calibri"/>
          <w:sz w:val="22"/>
        </w:rPr>
      </w:pPr>
    </w:p>
    <w:p w14:paraId="709F5138" w14:textId="77777777" w:rsidR="00157F58" w:rsidRPr="0034514C" w:rsidRDefault="00157F58" w:rsidP="00157F58">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AFBC2F0" w14:textId="52D7FFB4" w:rsidR="00157F58" w:rsidRPr="00AE67EB" w:rsidRDefault="00157F58" w:rsidP="00157F58">
      <w:pPr>
        <w:ind w:right="27"/>
        <w:jc w:val="center"/>
        <w:rPr>
          <w:rFonts w:ascii="Calibri" w:hAnsi="Calibri" w:cs="Calibri"/>
          <w:b/>
          <w:bCs/>
          <w:sz w:val="22"/>
          <w:szCs w:val="22"/>
        </w:rPr>
      </w:pPr>
      <w:r w:rsidRPr="00157F58">
        <w:rPr>
          <w:rFonts w:ascii="Calibri" w:hAnsi="Calibri" w:cs="Calibri"/>
          <w:b/>
          <w:bCs/>
          <w:sz w:val="22"/>
          <w:szCs w:val="22"/>
        </w:rPr>
        <w:t>JPS MATERIAIS DE CONSTRUÇÃO E LOCAÇÃO DE MÃO DE OBRA LTDA ME</w:t>
      </w:r>
      <w:r w:rsidRPr="00AE67EB">
        <w:rPr>
          <w:rFonts w:ascii="Calibri" w:hAnsi="Calibri" w:cs="Calibri"/>
          <w:b/>
          <w:bCs/>
          <w:sz w:val="22"/>
          <w:szCs w:val="22"/>
        </w:rPr>
        <w:t xml:space="preserve"> </w:t>
      </w:r>
    </w:p>
    <w:p w14:paraId="1311C71F" w14:textId="77777777" w:rsidR="00157F58" w:rsidRDefault="00157F58" w:rsidP="00642651">
      <w:pPr>
        <w:rPr>
          <w:rFonts w:ascii="Calibri" w:hAnsi="Calibri" w:cs="Calibri"/>
          <w:sz w:val="22"/>
        </w:rPr>
      </w:pPr>
    </w:p>
    <w:p w14:paraId="2C109BCC" w14:textId="77777777" w:rsidR="00157F58" w:rsidRPr="0034514C" w:rsidRDefault="00157F58" w:rsidP="00157F58">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0F1C84C" w14:textId="77777777" w:rsidR="00157F58" w:rsidRDefault="00157F58" w:rsidP="00157F58">
      <w:pPr>
        <w:ind w:right="27"/>
        <w:jc w:val="center"/>
        <w:rPr>
          <w:rFonts w:ascii="Calibri" w:hAnsi="Calibri" w:cs="Calibri"/>
          <w:b/>
          <w:bCs/>
          <w:sz w:val="22"/>
          <w:szCs w:val="22"/>
        </w:rPr>
      </w:pPr>
      <w:r w:rsidRPr="00157F58">
        <w:rPr>
          <w:rFonts w:ascii="Calibri" w:hAnsi="Calibri" w:cs="Calibri"/>
          <w:b/>
          <w:bCs/>
          <w:sz w:val="22"/>
          <w:szCs w:val="22"/>
        </w:rPr>
        <w:t xml:space="preserve">SUPERA BLOCOS </w:t>
      </w:r>
    </w:p>
    <w:p w14:paraId="1435A90B" w14:textId="21D34459" w:rsidR="00157F58" w:rsidRPr="00AE67EB" w:rsidRDefault="00157F58" w:rsidP="00157F58">
      <w:pPr>
        <w:ind w:right="27"/>
        <w:jc w:val="center"/>
        <w:rPr>
          <w:rFonts w:ascii="Calibri" w:hAnsi="Calibri" w:cs="Calibri"/>
          <w:b/>
          <w:bCs/>
          <w:sz w:val="22"/>
          <w:szCs w:val="22"/>
        </w:rPr>
      </w:pPr>
      <w:r w:rsidRPr="00157F58">
        <w:rPr>
          <w:rFonts w:ascii="Calibri" w:hAnsi="Calibri" w:cs="Calibri"/>
          <w:b/>
          <w:bCs/>
          <w:sz w:val="22"/>
          <w:szCs w:val="22"/>
        </w:rPr>
        <w:t>LICITAÇÕES LTDA</w:t>
      </w:r>
      <w:r w:rsidRPr="00AE67EB">
        <w:rPr>
          <w:rFonts w:ascii="Calibri" w:hAnsi="Calibri" w:cs="Calibri"/>
          <w:b/>
          <w:bCs/>
          <w:sz w:val="22"/>
          <w:szCs w:val="22"/>
        </w:rPr>
        <w:t xml:space="preserve"> </w:t>
      </w:r>
    </w:p>
    <w:p w14:paraId="64ACB0F1" w14:textId="177232C1" w:rsidR="00157F58" w:rsidRDefault="00157F58" w:rsidP="00642651">
      <w:pPr>
        <w:rPr>
          <w:rFonts w:ascii="Calibri" w:hAnsi="Calibri" w:cs="Calibri"/>
          <w:sz w:val="22"/>
        </w:rPr>
        <w:sectPr w:rsidR="00157F58"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157F58">
      <w:pPr>
        <w:rPr>
          <w:rFonts w:ascii="Calibri" w:hAnsi="Calibri" w:cs="Calibri"/>
          <w:sz w:val="22"/>
        </w:rPr>
      </w:pPr>
    </w:p>
    <w:sectPr w:rsidR="00F04A4C" w:rsidRPr="005711D8" w:rsidSect="005000E4">
      <w:headerReference w:type="default" r:id="rId14"/>
      <w:footerReference w:type="default" r:id="rId15"/>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8A8CD" w14:textId="77777777" w:rsidR="00157F58" w:rsidRDefault="00157F5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12F24E9A" w:rsidR="00B630C3" w:rsidRDefault="00352F71" w:rsidP="00352F71">
    <w:pPr>
      <w:pStyle w:val="Rodap"/>
      <w:tabs>
        <w:tab w:val="clear" w:pos="4419"/>
        <w:tab w:val="center" w:pos="0"/>
      </w:tabs>
      <w:rPr>
        <w:color w:val="0000FF"/>
        <w:sz w:val="14"/>
      </w:rPr>
    </w:pPr>
    <w:r w:rsidRPr="00532E55">
      <w:rPr>
        <w:sz w:val="14"/>
      </w:rPr>
      <w:t xml:space="preserve">PE </w:t>
    </w:r>
    <w:r w:rsidR="00532E55" w:rsidRPr="00532E55">
      <w:rPr>
        <w:sz w:val="14"/>
      </w:rPr>
      <w:t>1457</w:t>
    </w:r>
    <w:r w:rsidRPr="00532E55">
      <w:rPr>
        <w:sz w:val="14"/>
      </w:rPr>
      <w:t>/202</w:t>
    </w:r>
    <w:r w:rsidR="006A4BB4" w:rsidRPr="00532E55">
      <w:rPr>
        <w:sz w:val="14"/>
      </w:rPr>
      <w:t>1</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157F58">
      <w:rPr>
        <w:sz w:val="14"/>
      </w:rPr>
      <w:t>1</w:t>
    </w:r>
    <w:r w:rsidR="00B630C3">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33BF4" w14:textId="77777777" w:rsidR="00157F58" w:rsidRDefault="00157F58">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26441FEC" w:rsidR="00F803EB" w:rsidRDefault="00F803EB"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CF431C">
      <w:rPr>
        <w:rFonts w:ascii="Arial" w:hAnsi="Arial" w:cs="Arial"/>
        <w:noProof/>
        <w:sz w:val="16"/>
      </w:rPr>
      <w:t>18</w:t>
    </w:r>
    <w:r>
      <w:rPr>
        <w:rFonts w:ascii="Arial" w:hAnsi="Arial" w:cs="Arial"/>
        <w:sz w:val="16"/>
      </w:rPr>
      <w:fldChar w:fldCharType="end"/>
    </w:r>
    <w:r>
      <w:rPr>
        <w:rFonts w:ascii="Arial" w:hAnsi="Arial" w:cs="Arial"/>
        <w:sz w:val="16"/>
      </w:rPr>
      <w:t xml:space="preserve"> de </w:t>
    </w:r>
    <w:r>
      <w:rPr>
        <w:rFonts w:ascii="Arial" w:hAnsi="Arial" w:cs="Arial"/>
        <w:sz w:val="16"/>
      </w:rPr>
      <w:fldChar w:fldCharType="begin"/>
    </w:r>
    <w:r>
      <w:rPr>
        <w:rFonts w:ascii="Arial" w:hAnsi="Arial" w:cs="Arial"/>
        <w:sz w:val="16"/>
      </w:rPr>
      <w:instrText xml:space="preserve"> NUMPAGE \*Arabic </w:instrText>
    </w:r>
    <w:r>
      <w:rPr>
        <w:rFonts w:ascii="Arial" w:hAnsi="Arial" w:cs="Arial"/>
        <w:sz w:val="16"/>
      </w:rPr>
      <w:fldChar w:fldCharType="separate"/>
    </w:r>
    <w:r w:rsidR="002E7CB6">
      <w:rPr>
        <w:rFonts w:ascii="Arial" w:hAnsi="Arial" w:cs="Arial"/>
        <w:noProof/>
        <w:sz w:val="16"/>
      </w:rPr>
      <w:t>1</w:t>
    </w:r>
    <w:r>
      <w:rPr>
        <w:rFonts w:ascii="Arial" w:hAnsi="Arial" w:cs="Arial"/>
        <w:sz w:val="16"/>
      </w:rPr>
      <w:fldChar w:fldCharType="end"/>
    </w:r>
    <w:r w:rsidR="003962A2">
      <w:rPr>
        <w:rFonts w:ascii="Arial" w:hAnsi="Arial" w:cs="Arial"/>
        <w:sz w:val="16"/>
      </w:rPr>
      <w:t>9</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0CD31" w14:textId="77777777" w:rsidR="00157F58" w:rsidRDefault="00157F5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4EE60" w14:textId="77777777" w:rsidR="00157F58" w:rsidRDefault="00157F58">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F846" w14:textId="77777777" w:rsidR="00F803EB" w:rsidRPr="00A36649" w:rsidRDefault="00D9682D"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00F803EB" w:rsidRPr="00A36649">
      <w:rPr>
        <w:rFonts w:ascii="Calibri" w:hAnsi="Calibri"/>
        <w:b/>
        <w:sz w:val="20"/>
        <w:szCs w:val="20"/>
      </w:rPr>
      <w:t>ESTADO DE SANTA CATARINA</w:t>
    </w:r>
    <w:r w:rsidR="00F803EB" w:rsidRPr="00A36649">
      <w:rPr>
        <w:rFonts w:ascii="Calibri" w:hAnsi="Calibri"/>
        <w:sz w:val="20"/>
        <w:szCs w:val="20"/>
      </w:rPr>
      <w:t xml:space="preserve"> </w:t>
    </w:r>
  </w:p>
  <w:p w14:paraId="356878C9" w14:textId="77777777" w:rsidR="00F803EB" w:rsidRPr="00A36649" w:rsidRDefault="00F803EB"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F803EB" w:rsidRPr="00A36649" w:rsidRDefault="00F803EB"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F803EB" w:rsidRPr="00A36649" w:rsidRDefault="00F803EB"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F803EB" w:rsidRDefault="00F803EB" w:rsidP="00FA48CA">
    <w:pPr>
      <w:ind w:left="567"/>
      <w:rPr>
        <w:b/>
      </w:rPr>
    </w:pP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F76A3598"/>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4"/>
  </w:num>
  <w:num w:numId="6">
    <w:abstractNumId w:val="8"/>
  </w:num>
  <w:num w:numId="7">
    <w:abstractNumId w:val="5"/>
  </w:num>
  <w:num w:numId="8">
    <w:abstractNumId w:val="7"/>
  </w:num>
  <w:num w:numId="9">
    <w:abstractNumId w:val="11"/>
  </w:num>
  <w:num w:numId="10">
    <w:abstractNumId w:val="14"/>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2"/>
  </w:num>
  <w:num w:numId="33">
    <w:abstractNumId w:val="13"/>
  </w:num>
  <w:num w:numId="34">
    <w:abstractNumId w:val="0"/>
  </w:num>
  <w:num w:numId="35">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3E9"/>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57F58"/>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2A2"/>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2E55"/>
    <w:rsid w:val="00533F16"/>
    <w:rsid w:val="005343D7"/>
    <w:rsid w:val="005348D1"/>
    <w:rsid w:val="00535608"/>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4D2D"/>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87F42"/>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31A6"/>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AF0A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501</Words>
  <Characters>2708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3203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17</cp:revision>
  <cp:lastPrinted>2022-01-26T12:26:00Z</cp:lastPrinted>
  <dcterms:created xsi:type="dcterms:W3CDTF">2020-05-14T18:48:00Z</dcterms:created>
  <dcterms:modified xsi:type="dcterms:W3CDTF">2022-01-26T12:29:00Z</dcterms:modified>
</cp:coreProperties>
</file>